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2DCD591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00</w:t>
      </w:r>
      <w:r w:rsidR="001E50A3">
        <w:rPr>
          <w:rFonts w:ascii="Garamond" w:hAnsi="Garamond"/>
          <w:sz w:val="24"/>
          <w:szCs w:val="24"/>
        </w:rPr>
        <w:t>7</w:t>
      </w:r>
      <w:r w:rsidRPr="00807007">
        <w:rPr>
          <w:rFonts w:ascii="Garamond" w:hAnsi="Garamond"/>
          <w:sz w:val="24"/>
          <w:szCs w:val="24"/>
        </w:rPr>
        <w:t>-2021</w:t>
      </w:r>
    </w:p>
    <w:p w14:paraId="734915B7" w14:textId="11A8D08D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1E50A3" w:rsidRPr="0084219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https://zakazky.zcu.cz/contract_display_4525.html</w:t>
        </w:r>
      </w:hyperlink>
    </w:p>
    <w:p w14:paraId="2B5F5335" w14:textId="11F8ADCC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Pr="00807007">
        <w:rPr>
          <w:rFonts w:ascii="Garamond" w:hAnsi="Garamond"/>
          <w:sz w:val="22"/>
          <w:szCs w:val="22"/>
        </w:rPr>
        <w:t xml:space="preserve">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5E4CB7B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F7EC5">
        <w:rPr>
          <w:rFonts w:ascii="Garamond" w:hAnsi="Garamond" w:cs="Arial"/>
          <w:b/>
          <w:sz w:val="22"/>
          <w:szCs w:val="22"/>
        </w:rPr>
        <w:t>23</w:t>
      </w:r>
      <w:r w:rsidR="006C4DD5" w:rsidRPr="0059057F">
        <w:rPr>
          <w:rFonts w:ascii="Garamond" w:hAnsi="Garamond" w:cs="Arial"/>
          <w:b/>
          <w:sz w:val="22"/>
          <w:szCs w:val="22"/>
        </w:rPr>
        <w:t>.0</w:t>
      </w:r>
      <w:r w:rsidR="00FB3310">
        <w:rPr>
          <w:rFonts w:ascii="Garamond" w:hAnsi="Garamond" w:cs="Arial"/>
          <w:b/>
          <w:sz w:val="22"/>
          <w:szCs w:val="22"/>
        </w:rPr>
        <w:t>4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59057F">
        <w:rPr>
          <w:rFonts w:ascii="Garamond" w:hAnsi="Garamond" w:cs="Arial"/>
          <w:b/>
          <w:sz w:val="22"/>
          <w:szCs w:val="22"/>
        </w:rPr>
        <w:t>09:</w:t>
      </w:r>
      <w:r w:rsidR="008F7EC5">
        <w:rPr>
          <w:rFonts w:ascii="Garamond" w:hAnsi="Garamond" w:cs="Arial"/>
          <w:b/>
          <w:sz w:val="22"/>
          <w:szCs w:val="22"/>
        </w:rPr>
        <w:t>0</w:t>
      </w:r>
      <w:bookmarkStart w:id="1" w:name="_GoBack"/>
      <w:bookmarkEnd w:id="1"/>
      <w:r w:rsidR="006C4DD5" w:rsidRPr="0059057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</w:t>
      </w:r>
      <w:r w:rsidRPr="00F54D1D">
        <w:rPr>
          <w:rFonts w:ascii="Garamond" w:hAnsi="Garamond"/>
          <w:color w:val="000000"/>
        </w:rPr>
        <w:lastRenderedPageBreak/>
        <w:t xml:space="preserve">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lastRenderedPageBreak/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lastRenderedPageBreak/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1C00E01D" w14:textId="69F63EA4" w:rsidR="00BC5195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</w:p>
    <w:p w14:paraId="4EA73426" w14:textId="60ABFF2F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má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5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6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BCE6B6" w14:textId="77777777" w:rsidR="00530B07" w:rsidRDefault="00530B07" w:rsidP="00795AAC">
      <w:r>
        <w:separator/>
      </w:r>
    </w:p>
  </w:endnote>
  <w:endnote w:type="continuationSeparator" w:id="0">
    <w:p w14:paraId="65715FA9" w14:textId="77777777" w:rsidR="00530B07" w:rsidRDefault="00530B0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AB0781" w14:textId="69D97407" w:rsidR="001E50A3" w:rsidRDefault="001E50A3" w:rsidP="001E50A3">
    <w:pPr>
      <w:pStyle w:val="Zpat"/>
      <w:jc w:val="center"/>
    </w:pPr>
    <w:r>
      <w:rPr>
        <w:noProof/>
        <w:lang w:eastAsia="cs-CZ"/>
      </w:rPr>
      <w:drawing>
        <wp:inline distT="0" distB="0" distL="0" distR="0" wp14:anchorId="7BDE5C9E" wp14:editId="1C9400CD">
          <wp:extent cx="4610500" cy="1028789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0500" cy="102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EC6483" w14:textId="392EC0E6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09F29E" w14:textId="77777777" w:rsidR="00530B07" w:rsidRDefault="00530B07" w:rsidP="00795AAC">
      <w:r>
        <w:separator/>
      </w:r>
    </w:p>
  </w:footnote>
  <w:footnote w:type="continuationSeparator" w:id="0">
    <w:p w14:paraId="47ECB935" w14:textId="77777777" w:rsidR="00530B07" w:rsidRDefault="00530B0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itka Růžičková">
    <w15:presenceInfo w15:providerId="None" w15:userId="Jitka Růžič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50A3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80881"/>
    <w:rsid w:val="00396BED"/>
    <w:rsid w:val="0039702A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6F62"/>
    <w:rsid w:val="00414953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30B07"/>
    <w:rsid w:val="005415E9"/>
    <w:rsid w:val="00541CF2"/>
    <w:rsid w:val="00544A0E"/>
    <w:rsid w:val="0055137A"/>
    <w:rsid w:val="00571557"/>
    <w:rsid w:val="00575D52"/>
    <w:rsid w:val="0059057F"/>
    <w:rsid w:val="00592FF9"/>
    <w:rsid w:val="005A575C"/>
    <w:rsid w:val="005B1A9C"/>
    <w:rsid w:val="005C01F9"/>
    <w:rsid w:val="005D7F53"/>
    <w:rsid w:val="005E1AA8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8F7EC5"/>
    <w:rsid w:val="00906306"/>
    <w:rsid w:val="00924ABD"/>
    <w:rsid w:val="00931CC1"/>
    <w:rsid w:val="00934046"/>
    <w:rsid w:val="00935123"/>
    <w:rsid w:val="00942A6B"/>
    <w:rsid w:val="009431F2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7907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94FD1"/>
    <w:rsid w:val="00AA3B62"/>
    <w:rsid w:val="00AA7C29"/>
    <w:rsid w:val="00AA7E60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29D9"/>
    <w:rsid w:val="00E94260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energystar.gov/products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energystar.gov/" TargetMode="External"/><Relationship Id="rId10" Type="http://schemas.openxmlformats.org/officeDocument/2006/relationships/hyperlink" Target="https://zakazky.zcu.cz/contract_display_4525.html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3PiCarXkwyV/aaIPFdtzbA3pyiM=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9GLB607WWwaIcrNClel3t2ACJMw=</DigestValue>
    </Reference>
  </SignedInfo>
  <SignatureValue>FjFVrvM/FAKfgNoYjk81zKIg5VvfojtOkJtZ2iuZTorjZHQ3gl/wfeLzelFDvMzkCS5LSAMb7Kjs
HVt4CfHn2zn7XNa7GaLum9D20Dz0q+ZKcpxT0hGVxeCfyfvSwtFImG950Obz9v1wUxqmgHXGmaVR
0OPdKLTGS8MCgVkeKRZ6ASkPTPUpFQuml+rzZ9bDYWVcC6VMA/fNTleDn6qlpqRUqzgW73AoDv/l
WZMxZhjyKIoS/izSf4oHuyirRXiIOsVJYu9xRZ698R03ZuW48Z48nFnfE45B/x7tFgCGkCviqkm2
e1kwiriT4AEHuOio0+P2Z10bwAkfnC0ppaJmJA==</SignatureValue>
  <KeyInfo>
    <X509Data>
      <X509Certificate>MIIIkDCCBnigAwIBAgIEAVFugTANBgkqhkiG9w0BAQsFADBpMQswCQYDVQQGEwJDWjEXMBUGA1UE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Ja5HILeP+du+z0wNSqnRwSsrauI=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aAzQ+Dca1yfl0HPvpzYgoRGcC0U=</DigestValue>
      </Reference>
      <Reference URI="/word/styles.xml?ContentType=application/vnd.openxmlformats-officedocument.wordprocessingml.styles+xml">
        <DigestMethod Algorithm="http://www.w3.org/2000/09/xmldsig#sha1"/>
        <DigestValue>kqHHV8uqd5hhg+GuCMM0YAchvTU=</DigestValue>
      </Reference>
      <Reference URI="/word/numbering.xml?ContentType=application/vnd.openxmlformats-officedocument.wordprocessingml.numbering+xml">
        <DigestMethod Algorithm="http://www.w3.org/2000/09/xmldsig#sha1"/>
        <DigestValue>o37uQ+zvrA5NyXM0cQYLvbX+eMU=</DigestValue>
      </Reference>
      <Reference URI="/word/fontTable.xml?ContentType=application/vnd.openxmlformats-officedocument.wordprocessingml.fontTable+xml">
        <DigestMethod Algorithm="http://www.w3.org/2000/09/xmldsig#sha1"/>
        <DigestValue>puQWBPfZfOE7HisJke9WLpub0Mc=</DigestValue>
      </Reference>
      <Reference URI="/word/media/image2.png?ContentType=image/png">
        <DigestMethod Algorithm="http://www.w3.org/2000/09/xmldsig#sha1"/>
        <DigestValue>MF7ekSwYSMj2gkBKc9ypmdzM1no=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document.xml?ContentType=application/vnd.openxmlformats-officedocument.wordprocessingml.document.main+xml">
        <DigestMethod Algorithm="http://www.w3.org/2000/09/xmldsig#sha1"/>
        <DigestValue>ik7TJ+DTkxB9QQ1GofYfEpuvR1Q=</DigestValue>
      </Reference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footnotes.xml?ContentType=application/vnd.openxmlformats-officedocument.wordprocessingml.footnotes+xml">
        <DigestMethod Algorithm="http://www.w3.org/2000/09/xmldsig#sha1"/>
        <DigestValue>NPSuKaOOyxSd5w+r+Z2vQbhRZWs=</DigestValue>
      </Reference>
      <Reference URI="/word/footer1.xml?ContentType=application/vnd.openxmlformats-officedocument.wordprocessingml.footer+xml">
        <DigestMethod Algorithm="http://www.w3.org/2000/09/xmldsig#sha1"/>
        <DigestValue>Ykbhf83MWqB/HAmTpH8kyjBONZY=</DigestValue>
      </Reference>
      <Reference URI="/word/endnotes.xml?ContentType=application/vnd.openxmlformats-officedocument.wordprocessingml.endnotes+xml">
        <DigestMethod Algorithm="http://www.w3.org/2000/09/xmldsig#sha1"/>
        <DigestValue>5jauXlLdVKfvDzcFe7iJ+AEH1W8=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/Ft6mNyeczZJ3vMW/2NoczJHXiU=</DigestValue>
      </Reference>
    </Manifest>
    <SignatureProperties>
      <SignatureProperty Id="idSignatureTime" Target="#idPackageSignature">
        <mdssi:SignatureTime>
          <mdssi:Format>YYYY-MM-DDThh:mm:ssTZD</mdssi:Format>
          <mdssi:Value>2021-04-12T09:40:38Z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2021-04-12T09:40:38Z</xd:SigningTime>
          <xd:SigningCertificate>
            <xd:Cert>
              <xd:CertDigest>
                <DigestMethod Algorithm="http://www.w3.org/2000/09/xmldsig#sha1"/>
                <DigestValue>2CIU310PBMKeniChWAqkWaZPqpo=</DigestValue>
              </xd:CertDigest>
              <xd:IssuerSerial>
                <X509IssuerName>CN=PostSignum Qualified CA 4, O="Česká pošta, s.p.", OID.2.5.4.97=NTRCZ-47114983, C=CZ</X509IssuerName>
                <X509SerialNumber>22113921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D25743-3A2C-4921-BC30-C94847A15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2065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5</cp:revision>
  <cp:lastPrinted>2018-08-08T13:48:00Z</cp:lastPrinted>
  <dcterms:created xsi:type="dcterms:W3CDTF">2021-04-08T07:36:00Z</dcterms:created>
  <dcterms:modified xsi:type="dcterms:W3CDTF">2021-04-12T09:40:00Z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